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CA4" w:rsidRDefault="00387CA4">
      <w:pPr>
        <w:ind w:left="-1701"/>
        <w:jc w:val="center"/>
        <w:rPr>
          <w:i/>
        </w:rPr>
      </w:pPr>
    </w:p>
    <w:p w:rsidR="00387CA4" w:rsidRDefault="00387CA4">
      <w:pPr>
        <w:jc w:val="center"/>
        <w:rPr>
          <w:i/>
        </w:rPr>
      </w:pP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703EA1" w:rsidTr="00330004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3EA1" w:rsidRDefault="00703EA1" w:rsidP="003300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703EA1" w:rsidRDefault="00703EA1" w:rsidP="003300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03EA1" w:rsidRDefault="00703EA1" w:rsidP="0033000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703EA1" w:rsidRDefault="00703EA1" w:rsidP="00330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387CA4" w:rsidRDefault="00703EA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1038E8">
        <w:rPr>
          <w:b/>
          <w:bCs/>
          <w:smallCaps/>
          <w:lang w:eastAsia="ru-RU"/>
        </w:rPr>
        <w:t>ДИСЦИПЛИНЫ (МОДУЛЯ)</w:t>
      </w:r>
      <w:r w:rsidR="001038E8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87CA4">
        <w:trPr>
          <w:jc w:val="center"/>
        </w:trPr>
        <w:tc>
          <w:tcPr>
            <w:tcW w:w="7585" w:type="dxa"/>
            <w:shd w:val="clear" w:color="auto" w:fill="auto"/>
          </w:tcPr>
          <w:p w:rsidR="00387CA4" w:rsidRDefault="001038E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Звукозапись в студии</w:t>
            </w:r>
          </w:p>
        </w:tc>
      </w:tr>
    </w:tbl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387CA4" w:rsidRDefault="001038E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87CA4" w:rsidRDefault="00387CA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87CA4" w:rsidRDefault="00387CA4">
      <w:pPr>
        <w:pStyle w:val="a5"/>
        <w:jc w:val="center"/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ru-RU"/>
        </w:rPr>
      </w:pPr>
    </w:p>
    <w:p w:rsidR="00387CA4" w:rsidRDefault="00387CA4">
      <w:pPr>
        <w:pStyle w:val="a3"/>
        <w:widowControl w:val="0"/>
        <w:spacing w:before="4"/>
        <w:ind w:left="-1680"/>
        <w:jc w:val="left"/>
        <w:rPr>
          <w:b w:val="0"/>
          <w:bCs w:val="0"/>
          <w:smallCaps w:val="0"/>
          <w:sz w:val="17"/>
          <w:szCs w:val="28"/>
        </w:rPr>
      </w:pPr>
    </w:p>
    <w:p w:rsidR="00387CA4" w:rsidRDefault="00387CA4">
      <w:pPr>
        <w:sectPr w:rsidR="00387CA4">
          <w:endnotePr>
            <w:numFmt w:val="decimal"/>
          </w:endnotePr>
          <w:pgSz w:w="11906" w:h="16838"/>
          <w:pgMar w:top="1134" w:right="851" w:bottom="1134" w:left="1701" w:header="0" w:footer="709" w:gutter="0"/>
          <w:cols w:space="720"/>
        </w:sectPr>
      </w:pPr>
    </w:p>
    <w:p w:rsidR="00703EA1" w:rsidRPr="00C9688A" w:rsidRDefault="00703EA1" w:rsidP="00703EA1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1077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2268"/>
        <w:gridCol w:w="2633"/>
        <w:gridCol w:w="4455"/>
      </w:tblGrid>
      <w:tr w:rsidR="00703EA1" w:rsidRPr="006F181E" w:rsidTr="00703EA1">
        <w:tc>
          <w:tcPr>
            <w:tcW w:w="1418" w:type="dxa"/>
            <w:shd w:val="clear" w:color="auto" w:fill="auto"/>
          </w:tcPr>
          <w:p w:rsidR="00703EA1" w:rsidRPr="00D53860" w:rsidRDefault="00703EA1" w:rsidP="00330004">
            <w:pPr>
              <w:pStyle w:val="ConsPlusNormal"/>
              <w:widowControl/>
              <w:ind w:left="-113" w:firstLine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2268" w:type="dxa"/>
            <w:shd w:val="clear" w:color="auto" w:fill="auto"/>
          </w:tcPr>
          <w:p w:rsidR="00703EA1" w:rsidRPr="006F181E" w:rsidRDefault="00703EA1" w:rsidP="00330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633" w:type="dxa"/>
          </w:tcPr>
          <w:p w:rsidR="00703EA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703EA1" w:rsidRPr="00D95CD5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703EA1" w:rsidRPr="00BF53A0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455" w:type="dxa"/>
            <w:shd w:val="clear" w:color="auto" w:fill="auto"/>
          </w:tcPr>
          <w:p w:rsidR="00703EA1" w:rsidRPr="00101C00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703EA1" w:rsidRPr="00BF7F64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703EA1" w:rsidRPr="00BF7F64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703EA1" w:rsidRPr="0051695B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703EA1" w:rsidRPr="00101C00" w:rsidRDefault="00703EA1" w:rsidP="003300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703EA1" w:rsidRPr="006F181E" w:rsidRDefault="00703EA1" w:rsidP="003300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703EA1" w:rsidRPr="00EA5B41" w:rsidTr="00703EA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6A775B" w:rsidRDefault="00703EA1" w:rsidP="003300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A5B41" w:rsidRDefault="00703EA1" w:rsidP="003300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Способен 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A1" w:rsidRPr="00EA5B4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предъявляемые профессии.</w:t>
            </w: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</w:t>
            </w:r>
            <w:r w:rsidRPr="00EA5B41">
              <w:rPr>
                <w:sz w:val="24"/>
                <w:szCs w:val="24"/>
              </w:rPr>
              <w:lastRenderedPageBreak/>
              <w:t>нормы и конкретные правила поведения в профессиональной деятельности.</w:t>
            </w: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Уметь: 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Адекватно оценивать результаты своей профессиональной </w:t>
            </w:r>
            <w:r w:rsidRPr="00E4065D">
              <w:rPr>
                <w:b/>
                <w:sz w:val="24"/>
                <w:szCs w:val="24"/>
              </w:rPr>
              <w:lastRenderedPageBreak/>
              <w:t>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Владеть: </w:t>
            </w:r>
          </w:p>
          <w:p w:rsidR="00703EA1" w:rsidRPr="00EA5B41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703EA1" w:rsidRPr="006F181E" w:rsidTr="00703EA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E4065D">
              <w:rPr>
                <w:sz w:val="24"/>
                <w:szCs w:val="24"/>
              </w:rPr>
              <w:t>Знает: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>Технологии и инструментарий звукозаписи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E4065D">
              <w:rPr>
                <w:sz w:val="24"/>
                <w:szCs w:val="24"/>
              </w:rPr>
              <w:t>Умеет: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E4065D">
              <w:rPr>
                <w:sz w:val="24"/>
                <w:szCs w:val="24"/>
              </w:rPr>
              <w:t>Владеет: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Знать: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акустику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Психоакустику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Звуковое оборудование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Звукозапись в студии 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Технику речи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Слуховой анализ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Уметь: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</w:t>
            </w:r>
            <w:r w:rsidRPr="00E4065D">
              <w:rPr>
                <w:b/>
                <w:sz w:val="24"/>
                <w:szCs w:val="24"/>
              </w:rPr>
              <w:lastRenderedPageBreak/>
              <w:t>системы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процесс звукозаписи в студийных и внестудийных условиях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Владеть: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703EA1" w:rsidRPr="006F181E" w:rsidTr="00703EA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E4065D">
              <w:rPr>
                <w:sz w:val="24"/>
                <w:szCs w:val="24"/>
              </w:rPr>
              <w:t>Знает: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E4065D">
              <w:rPr>
                <w:sz w:val="24"/>
                <w:szCs w:val="24"/>
              </w:rPr>
              <w:t>Умеет: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E4065D">
              <w:rPr>
                <w:sz w:val="24"/>
                <w:szCs w:val="24"/>
              </w:rPr>
              <w:t>Владеет: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Знать: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акустику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Психоакустику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Звуковое оборудование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Слуховой анализ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Звуковой дизайн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Теорию и историю музыки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Уметь: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Владеть: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703EA1" w:rsidRPr="006F181E" w:rsidTr="00703EA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065D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создавать художественное звучание сценического </w:t>
            </w:r>
            <w:r w:rsidRPr="00E4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E4065D">
              <w:rPr>
                <w:sz w:val="24"/>
                <w:szCs w:val="24"/>
              </w:rPr>
              <w:t>Знает: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</w:t>
            </w:r>
            <w:r w:rsidRPr="006F181E">
              <w:rPr>
                <w:sz w:val="24"/>
                <w:szCs w:val="24"/>
              </w:rPr>
              <w:lastRenderedPageBreak/>
              <w:t xml:space="preserve">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703EA1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E4065D">
              <w:rPr>
                <w:sz w:val="24"/>
                <w:szCs w:val="24"/>
              </w:rPr>
              <w:t>Умеет: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E4065D">
              <w:rPr>
                <w:sz w:val="24"/>
                <w:szCs w:val="24"/>
              </w:rPr>
              <w:t>Владеет: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4065D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703EA1" w:rsidRPr="006F181E" w:rsidRDefault="00703EA1" w:rsidP="0033000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акустику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Психоакустику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lastRenderedPageBreak/>
              <w:t>– Звуковое оборудование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Слуховой анализ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Звуковой дизайн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Теорию и историю музыки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 xml:space="preserve"> 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Уметь: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Владеть: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703EA1" w:rsidRPr="00E4065D" w:rsidRDefault="00703EA1" w:rsidP="0033000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4065D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387CA4" w:rsidRDefault="00387CA4">
      <w:pPr>
        <w:jc w:val="center"/>
        <w:rPr>
          <w:i/>
        </w:rPr>
      </w:pPr>
    </w:p>
    <w:p w:rsidR="00387CA4" w:rsidRDefault="00387CA4">
      <w:pPr>
        <w:rPr>
          <w:i/>
        </w:rPr>
      </w:pPr>
    </w:p>
    <w:p w:rsidR="00387CA4" w:rsidRDefault="00387CA4">
      <w:pPr>
        <w:rPr>
          <w:b/>
          <w:bCs/>
          <w:sz w:val="26"/>
          <w:szCs w:val="26"/>
        </w:rPr>
      </w:pPr>
    </w:p>
    <w:p w:rsidR="00703EA1" w:rsidRPr="001919E7" w:rsidRDefault="00703EA1" w:rsidP="00703EA1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703EA1" w:rsidRPr="001919E7" w:rsidRDefault="00703EA1" w:rsidP="00703EA1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lastRenderedPageBreak/>
        <w:t>2.1. Задания реконструктивного уровня:</w:t>
      </w:r>
    </w:p>
    <w:bookmarkEnd w:id="0"/>
    <w:p w:rsidR="00703EA1" w:rsidRPr="001919E7" w:rsidRDefault="00703EA1" w:rsidP="00703EA1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703EA1" w:rsidRDefault="00703EA1" w:rsidP="00703EA1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703EA1" w:rsidRDefault="00703EA1" w:rsidP="00703EA1">
      <w:pPr>
        <w:jc w:val="center"/>
        <w:rPr>
          <w:b/>
          <w:bCs/>
        </w:rPr>
      </w:pPr>
    </w:p>
    <w:p w:rsidR="00703EA1" w:rsidRPr="00B06B91" w:rsidRDefault="00703EA1" w:rsidP="00703EA1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(ПК-2, ПК-2, ПК-4</w:t>
      </w:r>
      <w:r>
        <w:rPr>
          <w:b/>
          <w:sz w:val="28"/>
          <w:szCs w:val="28"/>
        </w:rPr>
        <w:t>)</w:t>
      </w:r>
    </w:p>
    <w:p w:rsidR="00703EA1" w:rsidRPr="00C9688A" w:rsidRDefault="00703EA1" w:rsidP="00703EA1"/>
    <w:p w:rsidR="00703EA1" w:rsidRDefault="00703EA1" w:rsidP="00703EA1">
      <w:pPr>
        <w:rPr>
          <w:b/>
        </w:rPr>
      </w:pPr>
    </w:p>
    <w:p w:rsidR="00703EA1" w:rsidRDefault="00703EA1" w:rsidP="001038E8">
      <w:pPr>
        <w:widowControl w:val="0"/>
        <w:numPr>
          <w:ilvl w:val="0"/>
          <w:numId w:val="3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Единица измерения частоты звуковых колебаний:</w:t>
      </w:r>
    </w:p>
    <w:p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Децибел</w:t>
      </w:r>
    </w:p>
    <w:p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Герц</w:t>
      </w:r>
    </w:p>
    <w:p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Ом</w:t>
      </w:r>
    </w:p>
    <w:p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</w:t>
      </w:r>
    </w:p>
    <w:p w:rsidR="00703EA1" w:rsidRDefault="00703EA1" w:rsidP="001038E8">
      <w:pPr>
        <w:widowControl w:val="0"/>
        <w:numPr>
          <w:ilvl w:val="0"/>
          <w:numId w:val="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</w:t>
      </w:r>
    </w:p>
    <w:p w:rsidR="00703EA1" w:rsidRDefault="00703EA1" w:rsidP="00703EA1">
      <w:pPr>
        <w:widowControl w:val="0"/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Инфразвуком называется звук с частотой:</w:t>
      </w:r>
    </w:p>
    <w:p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50 Hz</w:t>
      </w:r>
    </w:p>
    <w:p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1000 Hz</w:t>
      </w:r>
    </w:p>
    <w:p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Ниже 20 Hz</w:t>
      </w:r>
    </w:p>
    <w:p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20 kHz</w:t>
      </w:r>
    </w:p>
    <w:p w:rsidR="00703EA1" w:rsidRDefault="00703EA1" w:rsidP="001038E8">
      <w:pPr>
        <w:widowControl w:val="0"/>
        <w:numPr>
          <w:ilvl w:val="0"/>
          <w:numId w:val="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 GHz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Ультразвуком называется звук с частотой:</w:t>
      </w:r>
    </w:p>
    <w:p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50 Hz</w:t>
      </w:r>
    </w:p>
    <w:p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1000 Hz</w:t>
      </w:r>
    </w:p>
    <w:p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20 Hz</w:t>
      </w:r>
    </w:p>
    <w:p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Выше 20 kHz</w:t>
      </w:r>
    </w:p>
    <w:p w:rsidR="00703EA1" w:rsidRDefault="00703EA1" w:rsidP="001038E8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 GHz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Гиперзвуком называется звук с частотой:</w:t>
      </w:r>
    </w:p>
    <w:p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50 Hz</w:t>
      </w:r>
    </w:p>
    <w:p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1000 Hz</w:t>
      </w:r>
    </w:p>
    <w:p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20 Hz</w:t>
      </w:r>
    </w:p>
    <w:p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20 kHz</w:t>
      </w:r>
    </w:p>
    <w:p w:rsidR="00703EA1" w:rsidRDefault="00703EA1" w:rsidP="001038E8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Выше 1 GHz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703EA1" w:rsidRDefault="00703EA1" w:rsidP="001038E8">
      <w:pPr>
        <w:widowControl w:val="0"/>
        <w:numPr>
          <w:ilvl w:val="0"/>
          <w:numId w:val="3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Приблизительная скорость распространения звуковых волн в воздухе:</w:t>
      </w:r>
    </w:p>
    <w:p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0.34 мм/с</w:t>
      </w:r>
    </w:p>
    <w:p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3.4 м/с</w:t>
      </w:r>
    </w:p>
    <w:p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 м/с</w:t>
      </w:r>
    </w:p>
    <w:p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340 м/с</w:t>
      </w:r>
    </w:p>
    <w:p w:rsidR="00703EA1" w:rsidRDefault="00703EA1" w:rsidP="001038E8">
      <w:pPr>
        <w:widowControl w:val="0"/>
        <w:numPr>
          <w:ilvl w:val="0"/>
          <w:numId w:val="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3400 м/с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Изменение воспринимаемой частоты, вследствие движения источника звука:</w:t>
      </w:r>
    </w:p>
    <w:p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Холла</w:t>
      </w:r>
    </w:p>
    <w:p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Эффект Доплера</w:t>
      </w:r>
    </w:p>
    <w:p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Комптона</w:t>
      </w:r>
    </w:p>
    <w:p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Казимира</w:t>
      </w:r>
    </w:p>
    <w:p w:rsidR="00703EA1" w:rsidRDefault="00703EA1" w:rsidP="001038E8">
      <w:pPr>
        <w:widowControl w:val="0"/>
        <w:numPr>
          <w:ilvl w:val="0"/>
          <w:numId w:val="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Даннинга-Крюгера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Искривление звукового луча в неоднородной среде:</w:t>
      </w:r>
    </w:p>
    <w:p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Рефракция</w:t>
      </w:r>
    </w:p>
    <w:p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Дифракция</w:t>
      </w:r>
    </w:p>
    <w:p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:rsidR="00703EA1" w:rsidRDefault="00703EA1" w:rsidP="001038E8">
      <w:pPr>
        <w:widowControl w:val="0"/>
        <w:numPr>
          <w:ilvl w:val="0"/>
          <w:numId w:val="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Зависимость фазовой скорости звуковой волны от частоты:</w:t>
      </w:r>
    </w:p>
    <w:p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:rsidR="00703EA1" w:rsidRDefault="00703EA1" w:rsidP="001038E8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Дисперсия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3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Взаимное увеличение или уменьшение результирующей амплитуды нескольких когерентных волн:</w:t>
      </w:r>
    </w:p>
    <w:p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Интерференция</w:t>
      </w:r>
    </w:p>
    <w:p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:rsidR="00703EA1" w:rsidRDefault="00703EA1" w:rsidP="001038E8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Сетевой протокол передачи звука через IP:</w:t>
      </w:r>
    </w:p>
    <w:p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DANTE</w:t>
      </w:r>
    </w:p>
    <w:p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AES3</w:t>
      </w:r>
    </w:p>
    <w:p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ADAT</w:t>
      </w:r>
    </w:p>
    <w:p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SPDIF</w:t>
      </w:r>
    </w:p>
    <w:p w:rsidR="00703EA1" w:rsidRDefault="00703EA1" w:rsidP="001038E8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MADI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Совмещённая микрофонная стереосистема:</w:t>
      </w:r>
    </w:p>
    <w:p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MS</w:t>
      </w:r>
    </w:p>
    <w:p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:rsidR="00703EA1" w:rsidRDefault="00703EA1" w:rsidP="001038E8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AB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Разнесённая (раздельная) микрофонная стереосистема:</w:t>
      </w:r>
    </w:p>
    <w:p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MS</w:t>
      </w:r>
    </w:p>
    <w:p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:rsidR="00703EA1" w:rsidRDefault="00703EA1" w:rsidP="001038E8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AB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Конденсаторный микрофон подключается к разъёму:</w:t>
      </w:r>
    </w:p>
    <w:p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D-Sub</w:t>
      </w:r>
    </w:p>
    <w:p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TRS</w:t>
      </w:r>
    </w:p>
    <w:p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XLR</w:t>
      </w:r>
    </w:p>
    <w:p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SpeakON</w:t>
      </w:r>
    </w:p>
    <w:p w:rsidR="00703EA1" w:rsidRDefault="00703EA1" w:rsidP="001038E8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RCA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Фантомное питание микшерной консоли включается кнопкой:</w:t>
      </w:r>
    </w:p>
    <w:p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Pad</w:t>
      </w:r>
    </w:p>
    <w:p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Solo</w:t>
      </w:r>
    </w:p>
    <w:p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Mute</w:t>
      </w:r>
    </w:p>
    <w:p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lastRenderedPageBreak/>
        <w:t>48V</w:t>
      </w:r>
    </w:p>
    <w:p w:rsidR="00703EA1" w:rsidRDefault="00703EA1" w:rsidP="001038E8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Для ступенчатого ослабления входного сигнала используется кнопка:</w:t>
      </w:r>
    </w:p>
    <w:p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Pad</w:t>
      </w:r>
    </w:p>
    <w:p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Solo</w:t>
      </w:r>
    </w:p>
    <w:p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Mute</w:t>
      </w:r>
    </w:p>
    <w:p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:rsidR="00703EA1" w:rsidRDefault="00703EA1" w:rsidP="001038E8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Для заглушения канала микшерного пульта используется кнопка:</w:t>
      </w:r>
    </w:p>
    <w:p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Pad</w:t>
      </w:r>
    </w:p>
    <w:p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Solo</w:t>
      </w:r>
    </w:p>
    <w:p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Mute</w:t>
      </w:r>
    </w:p>
    <w:p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:rsidR="00703EA1" w:rsidRDefault="00703EA1" w:rsidP="001038E8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 ширину частотной полосы отвечает параметр:</w:t>
      </w:r>
    </w:p>
    <w:p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Gain</w:t>
      </w:r>
    </w:p>
    <w:p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Frequency</w:t>
      </w:r>
    </w:p>
    <w:p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Q</w:t>
      </w:r>
    </w:p>
    <w:p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Type</w:t>
      </w:r>
    </w:p>
    <w:p w:rsidR="00703EA1" w:rsidRDefault="00703EA1" w:rsidP="001038E8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Bypass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10-полосный графический эквалайзер:</w:t>
      </w:r>
    </w:p>
    <w:p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1-октавный</w:t>
      </w:r>
    </w:p>
    <w:p w:rsidR="00703EA1" w:rsidRDefault="00703EA1" w:rsidP="001038E8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15-полосный графический эквалайзер:</w:t>
      </w:r>
    </w:p>
    <w:p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2/3-октавный</w:t>
      </w:r>
    </w:p>
    <w:p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703EA1" w:rsidRDefault="00703EA1" w:rsidP="001038E8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20-полосный графический эквалайзер:</w:t>
      </w:r>
    </w:p>
    <w:p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703EA1" w:rsidRDefault="00703EA1" w:rsidP="001038E8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1/2-октавный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31-полосный графический эквалайзер:</w:t>
      </w:r>
    </w:p>
    <w:p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1/3-октавный</w:t>
      </w:r>
    </w:p>
    <w:p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703EA1" w:rsidRDefault="00703EA1" w:rsidP="001038E8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51-полосный графический эквалайзер:</w:t>
      </w:r>
    </w:p>
    <w:p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1/6-октавный</w:t>
      </w:r>
    </w:p>
    <w:p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703EA1" w:rsidRDefault="00703EA1" w:rsidP="001038E8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степень сжатия которого зависит от уровня входного сигнала:</w:t>
      </w:r>
    </w:p>
    <w:p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Opto</w:t>
      </w:r>
    </w:p>
    <w:p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Vari-Mu</w:t>
      </w:r>
    </w:p>
    <w:p w:rsidR="00703EA1" w:rsidRDefault="00703EA1" w:rsidP="001038E8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Multiband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 на полевых транзисторах:</w:t>
      </w:r>
    </w:p>
    <w:p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Opto</w:t>
      </w:r>
    </w:p>
    <w:p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FET</w:t>
      </w:r>
    </w:p>
    <w:p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Vari-Mu</w:t>
      </w:r>
    </w:p>
    <w:p w:rsidR="00703EA1" w:rsidRDefault="00703EA1" w:rsidP="001038E8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Multiband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использующий фотоэлемент:</w:t>
      </w:r>
    </w:p>
    <w:p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Opto</w:t>
      </w:r>
    </w:p>
    <w:p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Vari-Mu</w:t>
      </w:r>
    </w:p>
    <w:p w:rsidR="00703EA1" w:rsidRDefault="00703EA1" w:rsidP="001038E8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Multiband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Многополосный компрессор:</w:t>
      </w:r>
    </w:p>
    <w:p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Opto</w:t>
      </w:r>
    </w:p>
    <w:p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Vari-Mu</w:t>
      </w:r>
    </w:p>
    <w:p w:rsidR="00703EA1" w:rsidRDefault="00703EA1" w:rsidP="001038E8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Multiband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703EA1" w:rsidRDefault="00703EA1" w:rsidP="001038E8">
      <w:pPr>
        <w:widowControl w:val="0"/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Прибор для преобразования несимметричного звукового сигнала в симметричный:</w:t>
      </w:r>
    </w:p>
    <w:p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Stage Box</w:t>
      </w:r>
    </w:p>
    <w:p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Patch Bay</w:t>
      </w:r>
    </w:p>
    <w:p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Reamp Box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DI Box</w:t>
      </w:r>
    </w:p>
    <w:p w:rsidR="00703EA1" w:rsidRDefault="00703EA1" w:rsidP="001038E8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Boom Box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СЧ динамик:</w:t>
      </w:r>
    </w:p>
    <w:p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Tweeter</w:t>
      </w:r>
    </w:p>
    <w:p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Midwoofer</w:t>
      </w:r>
    </w:p>
    <w:p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Subwoofer</w:t>
      </w:r>
    </w:p>
    <w:p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Wide-Range</w:t>
      </w:r>
    </w:p>
    <w:p w:rsidR="00703EA1" w:rsidRDefault="00703EA1" w:rsidP="001038E8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Mid-Range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ВЧ динамик:</w:t>
      </w:r>
    </w:p>
    <w:p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Tweeter</w:t>
      </w:r>
    </w:p>
    <w:p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Woofer</w:t>
      </w:r>
    </w:p>
    <w:p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Subwoofer</w:t>
      </w:r>
    </w:p>
    <w:p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Wide-Range</w:t>
      </w:r>
    </w:p>
    <w:p w:rsidR="00703EA1" w:rsidRDefault="00703EA1" w:rsidP="001038E8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Mid-Range</w:t>
      </w:r>
    </w:p>
    <w:p w:rsidR="00703EA1" w:rsidRDefault="00703EA1" w:rsidP="00703EA1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703EA1" w:rsidRDefault="00703EA1" w:rsidP="001038E8">
      <w:pPr>
        <w:widowControl w:val="0"/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Широкополосный динамик:</w:t>
      </w:r>
    </w:p>
    <w:p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Tweeter</w:t>
      </w:r>
    </w:p>
    <w:p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Woofer</w:t>
      </w:r>
    </w:p>
    <w:p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Subwoofer</w:t>
      </w:r>
    </w:p>
    <w:p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Wide-Range</w:t>
      </w:r>
    </w:p>
    <w:p w:rsidR="00703EA1" w:rsidRDefault="00703EA1" w:rsidP="001038E8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Mid-Range</w:t>
      </w:r>
    </w:p>
    <w:p w:rsidR="00703EA1" w:rsidRDefault="00703EA1" w:rsidP="00703EA1">
      <w:pPr>
        <w:rPr>
          <w:b/>
        </w:rPr>
      </w:pPr>
    </w:p>
    <w:p w:rsidR="00703EA1" w:rsidRPr="00211A10" w:rsidRDefault="00703EA1" w:rsidP="00703EA1">
      <w:pPr>
        <w:pStyle w:val="a6"/>
        <w:ind w:left="142" w:firstLine="567"/>
        <w:jc w:val="both"/>
        <w:rPr>
          <w:bCs/>
          <w:lang w:val="en-US"/>
        </w:rPr>
      </w:pPr>
    </w:p>
    <w:p w:rsidR="00703EA1" w:rsidRPr="00211A10" w:rsidRDefault="00703EA1" w:rsidP="00703EA1">
      <w:pPr>
        <w:pStyle w:val="a6"/>
        <w:ind w:left="142" w:firstLine="567"/>
        <w:jc w:val="both"/>
        <w:rPr>
          <w:bCs/>
          <w:lang w:val="en-US"/>
        </w:rPr>
      </w:pPr>
    </w:p>
    <w:p w:rsidR="00703EA1" w:rsidRPr="001919E7" w:rsidRDefault="00703EA1" w:rsidP="00703EA1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703EA1" w:rsidRPr="001919E7" w:rsidRDefault="00703EA1" w:rsidP="00703EA1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703EA1" w:rsidRPr="001919E7" w:rsidTr="0033000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3EA1" w:rsidRPr="001919E7" w:rsidRDefault="00703EA1" w:rsidP="00330004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3EA1" w:rsidRPr="001919E7" w:rsidRDefault="00703EA1" w:rsidP="00330004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3EA1" w:rsidRPr="001919E7" w:rsidRDefault="00703EA1" w:rsidP="00330004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703EA1" w:rsidRPr="001919E7" w:rsidTr="0033000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1038E8">
            <w:pPr>
              <w:widowControl w:val="0"/>
              <w:numPr>
                <w:ilvl w:val="0"/>
                <w:numId w:val="6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703EA1" w:rsidRPr="001919E7" w:rsidRDefault="00703EA1" w:rsidP="001038E8">
            <w:pPr>
              <w:widowControl w:val="0"/>
              <w:numPr>
                <w:ilvl w:val="0"/>
                <w:numId w:val="6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703EA1" w:rsidRPr="001919E7" w:rsidTr="0033000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703EA1" w:rsidRPr="001919E7" w:rsidRDefault="00703EA1" w:rsidP="00330004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:rsidTr="0033000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:rsidTr="0033000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703EA1" w:rsidRPr="001919E7" w:rsidRDefault="00703EA1" w:rsidP="00330004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:rsidTr="0033000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03EA1" w:rsidRPr="001919E7" w:rsidTr="0033000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EA1" w:rsidRPr="001919E7" w:rsidRDefault="00703EA1" w:rsidP="0033000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703EA1" w:rsidRPr="001919E7" w:rsidRDefault="00703EA1" w:rsidP="00330004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703EA1" w:rsidRPr="00C9688A" w:rsidRDefault="00703EA1" w:rsidP="00703EA1">
      <w:pPr>
        <w:pStyle w:val="a6"/>
        <w:ind w:left="142" w:firstLine="567"/>
        <w:jc w:val="both"/>
        <w:rPr>
          <w:b/>
          <w:bCs/>
        </w:rPr>
      </w:pPr>
    </w:p>
    <w:p w:rsidR="00703EA1" w:rsidRPr="00C9688A" w:rsidRDefault="00703EA1" w:rsidP="00703EA1">
      <w:pPr>
        <w:pStyle w:val="a6"/>
        <w:ind w:left="142" w:firstLine="567"/>
        <w:jc w:val="both"/>
        <w:rPr>
          <w:b/>
          <w:bCs/>
        </w:rPr>
      </w:pPr>
    </w:p>
    <w:p w:rsidR="00387CA4" w:rsidRDefault="00387CA4">
      <w:pPr>
        <w:tabs>
          <w:tab w:val="right" w:leader="underscore" w:pos="8505"/>
        </w:tabs>
        <w:ind w:firstLine="567"/>
        <w:rPr>
          <w:b/>
          <w:bCs/>
        </w:rPr>
      </w:pPr>
    </w:p>
    <w:p w:rsidR="00703EA1" w:rsidRDefault="00703EA1" w:rsidP="00703EA1">
      <w:pPr>
        <w:spacing w:before="28" w:after="100"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Задания к зачёту в 9 семестре. </w:t>
      </w:r>
      <w:r>
        <w:rPr>
          <w:b/>
          <w:bCs/>
          <w:sz w:val="28"/>
          <w:szCs w:val="28"/>
        </w:rPr>
        <w:t>(</w:t>
      </w:r>
      <w:r>
        <w:rPr>
          <w:b/>
          <w:sz w:val="28"/>
          <w:szCs w:val="28"/>
        </w:rPr>
        <w:t>ПК-2, ПК-3, ПК-4</w:t>
      </w:r>
      <w:r>
        <w:rPr>
          <w:b/>
          <w:sz w:val="28"/>
          <w:szCs w:val="28"/>
        </w:rPr>
        <w:t>)</w:t>
      </w:r>
    </w:p>
    <w:p w:rsidR="00703EA1" w:rsidRPr="00B3228E" w:rsidRDefault="00703EA1" w:rsidP="001038E8">
      <w:pPr>
        <w:pStyle w:val="a6"/>
        <w:numPr>
          <w:ilvl w:val="1"/>
          <w:numId w:val="62"/>
        </w:numPr>
        <w:spacing w:before="28" w:after="100" w:line="100" w:lineRule="atLeast"/>
        <w:rPr>
          <w:sz w:val="28"/>
          <w:szCs w:val="28"/>
        </w:rPr>
      </w:pPr>
      <w:r w:rsidRPr="00B3228E">
        <w:rPr>
          <w:sz w:val="28"/>
          <w:szCs w:val="28"/>
        </w:rPr>
        <w:t>Осуществить настройку оборудования и подготовку студии к звукозаписи</w:t>
      </w:r>
    </w:p>
    <w:p w:rsidR="00703EA1" w:rsidRPr="00B3228E" w:rsidRDefault="00703EA1" w:rsidP="001038E8">
      <w:pPr>
        <w:pStyle w:val="a6"/>
        <w:numPr>
          <w:ilvl w:val="1"/>
          <w:numId w:val="62"/>
        </w:numPr>
        <w:tabs>
          <w:tab w:val="left" w:pos="900"/>
        </w:tabs>
        <w:jc w:val="both"/>
        <w:rPr>
          <w:sz w:val="28"/>
          <w:szCs w:val="28"/>
        </w:rPr>
      </w:pPr>
      <w:r w:rsidRPr="00B3228E">
        <w:rPr>
          <w:sz w:val="28"/>
          <w:szCs w:val="28"/>
        </w:rPr>
        <w:t>Представить смонтированную фонограмму проведенной звукозаписи</w:t>
      </w:r>
    </w:p>
    <w:p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</w:p>
    <w:p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к экзамену.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ОПК-2, ОПК-4, ПК-2, ПК-3, ПК-4</w:t>
      </w:r>
      <w:bookmarkStart w:id="1" w:name="_GoBack"/>
      <w:bookmarkEnd w:id="1"/>
      <w:r>
        <w:rPr>
          <w:b/>
          <w:sz w:val="28"/>
          <w:szCs w:val="28"/>
        </w:rPr>
        <w:t>)</w:t>
      </w:r>
    </w:p>
    <w:p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</w:p>
    <w:p w:rsidR="00703EA1" w:rsidRDefault="00703EA1" w:rsidP="00703EA1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основе примера записи любой выбранной студентом фонограммы:</w:t>
      </w:r>
    </w:p>
    <w:p w:rsidR="00703EA1" w:rsidRDefault="00703EA1" w:rsidP="00703EA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Описать процесс записи конкретной фонограммы   </w:t>
      </w:r>
    </w:p>
    <w:p w:rsidR="00703EA1" w:rsidRDefault="00703EA1" w:rsidP="00703EA1">
      <w:pPr>
        <w:ind w:left="360"/>
        <w:rPr>
          <w:sz w:val="28"/>
          <w:szCs w:val="28"/>
        </w:rPr>
      </w:pPr>
      <w:r>
        <w:rPr>
          <w:sz w:val="28"/>
          <w:szCs w:val="28"/>
        </w:rPr>
        <w:t>2. Обосновать схему расстановки микрофонов для конкретной записи</w:t>
      </w:r>
    </w:p>
    <w:p w:rsidR="00703EA1" w:rsidRDefault="00703EA1" w:rsidP="00703EA1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Обосновать использование определенных микрофонов для конкретной записи</w:t>
      </w:r>
    </w:p>
    <w:p w:rsidR="00703EA1" w:rsidRDefault="00703EA1" w:rsidP="00703E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Обосновать стилистические особенности звукорежиссерского решения для конкретной записи.</w:t>
      </w:r>
    </w:p>
    <w:p w:rsidR="00703EA1" w:rsidRDefault="00703EA1" w:rsidP="00703EA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Дать анализ звукозаписи</w:t>
      </w:r>
    </w:p>
    <w:p w:rsidR="00387CA4" w:rsidRDefault="00387CA4"/>
    <w:p w:rsidR="00387CA4" w:rsidRDefault="00387CA4"/>
    <w:p w:rsidR="00387CA4" w:rsidRDefault="001038E8">
      <w:pPr>
        <w:jc w:val="both"/>
        <w:rPr>
          <w:sz w:val="28"/>
          <w:szCs w:val="28"/>
        </w:rPr>
      </w:pPr>
      <w:r>
        <w:t xml:space="preserve">Автор: </w:t>
      </w:r>
      <w:r>
        <w:rPr>
          <w:sz w:val="28"/>
          <w:szCs w:val="28"/>
        </w:rPr>
        <w:t>доцент кафедры звукорежиссуры Чудинов А.К.</w:t>
      </w:r>
    </w:p>
    <w:p w:rsidR="00387CA4" w:rsidRDefault="00387CA4">
      <w:pPr>
        <w:ind w:firstLine="720"/>
        <w:jc w:val="both"/>
        <w:rPr>
          <w:sz w:val="28"/>
          <w:szCs w:val="28"/>
        </w:rPr>
      </w:pPr>
    </w:p>
    <w:p w:rsidR="00387CA4" w:rsidRDefault="00387CA4">
      <w:pPr>
        <w:ind w:firstLine="720"/>
        <w:jc w:val="both"/>
        <w:rPr>
          <w:sz w:val="28"/>
          <w:szCs w:val="28"/>
        </w:rPr>
      </w:pPr>
    </w:p>
    <w:p w:rsidR="00387CA4" w:rsidRDefault="00387CA4"/>
    <w:p w:rsidR="00387CA4" w:rsidRDefault="00387CA4"/>
    <w:p w:rsidR="00387CA4" w:rsidRDefault="00387CA4"/>
    <w:p w:rsidR="00387CA4" w:rsidRDefault="00387CA4"/>
    <w:p w:rsidR="00387CA4" w:rsidRDefault="00387CA4"/>
    <w:p w:rsidR="00387CA4" w:rsidRDefault="00387CA4"/>
    <w:p w:rsidR="00387CA4" w:rsidRDefault="00387CA4"/>
    <w:sectPr w:rsidR="00387CA4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8E8" w:rsidRDefault="001038E8">
      <w:r>
        <w:separator/>
      </w:r>
    </w:p>
  </w:endnote>
  <w:endnote w:type="continuationSeparator" w:id="0">
    <w:p w:rsidR="001038E8" w:rsidRDefault="0010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CA4" w:rsidRPr="00703EA1" w:rsidRDefault="00387CA4" w:rsidP="00703E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8E8" w:rsidRDefault="001038E8">
      <w:r>
        <w:separator/>
      </w:r>
    </w:p>
  </w:footnote>
  <w:footnote w:type="continuationSeparator" w:id="0">
    <w:p w:rsidR="001038E8" w:rsidRDefault="00103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CA4" w:rsidRPr="00703EA1" w:rsidRDefault="00387CA4" w:rsidP="00703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118312F7"/>
    <w:multiLevelType w:val="hybridMultilevel"/>
    <w:tmpl w:val="97400788"/>
    <w:lvl w:ilvl="0" w:tplc="59A0C44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8E329D3A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6E804C8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BA3ABF5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096B5EC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D6A9098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89C266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EF0F94C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9487D14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1">
    <w:nsid w:val="11CD24A0"/>
    <w:multiLevelType w:val="hybridMultilevel"/>
    <w:tmpl w:val="AE94FADC"/>
    <w:name w:val="Нумерованный список 6"/>
    <w:lvl w:ilvl="0" w:tplc="776845D2">
      <w:start w:val="1"/>
      <w:numFmt w:val="decimal"/>
      <w:lvlText w:val="%1."/>
      <w:lvlJc w:val="left"/>
      <w:pPr>
        <w:ind w:left="360" w:firstLine="0"/>
      </w:pPr>
    </w:lvl>
    <w:lvl w:ilvl="1" w:tplc="E6BA3256">
      <w:start w:val="1"/>
      <w:numFmt w:val="lowerLetter"/>
      <w:lvlText w:val="%2."/>
      <w:lvlJc w:val="left"/>
      <w:pPr>
        <w:ind w:left="1080" w:firstLine="0"/>
      </w:pPr>
    </w:lvl>
    <w:lvl w:ilvl="2" w:tplc="616CF1CE">
      <w:start w:val="1"/>
      <w:numFmt w:val="lowerRoman"/>
      <w:lvlText w:val="%3."/>
      <w:lvlJc w:val="left"/>
      <w:pPr>
        <w:ind w:left="1980" w:firstLine="0"/>
      </w:pPr>
    </w:lvl>
    <w:lvl w:ilvl="3" w:tplc="27AAF9F0">
      <w:start w:val="1"/>
      <w:numFmt w:val="decimal"/>
      <w:lvlText w:val="%4."/>
      <w:lvlJc w:val="left"/>
      <w:pPr>
        <w:ind w:left="2520" w:firstLine="0"/>
      </w:pPr>
    </w:lvl>
    <w:lvl w:ilvl="4" w:tplc="2C8A1944">
      <w:start w:val="1"/>
      <w:numFmt w:val="lowerLetter"/>
      <w:lvlText w:val="%5."/>
      <w:lvlJc w:val="left"/>
      <w:pPr>
        <w:ind w:left="3240" w:firstLine="0"/>
      </w:pPr>
    </w:lvl>
    <w:lvl w:ilvl="5" w:tplc="C7E2B650">
      <w:start w:val="1"/>
      <w:numFmt w:val="lowerRoman"/>
      <w:lvlText w:val="%6."/>
      <w:lvlJc w:val="left"/>
      <w:pPr>
        <w:ind w:left="4140" w:firstLine="0"/>
      </w:pPr>
    </w:lvl>
    <w:lvl w:ilvl="6" w:tplc="C6FC29FA">
      <w:start w:val="1"/>
      <w:numFmt w:val="decimal"/>
      <w:lvlText w:val="%7."/>
      <w:lvlJc w:val="left"/>
      <w:pPr>
        <w:ind w:left="4680" w:firstLine="0"/>
      </w:pPr>
    </w:lvl>
    <w:lvl w:ilvl="7" w:tplc="CC403DC6">
      <w:start w:val="1"/>
      <w:numFmt w:val="lowerLetter"/>
      <w:lvlText w:val="%8."/>
      <w:lvlJc w:val="left"/>
      <w:pPr>
        <w:ind w:left="5400" w:firstLine="0"/>
      </w:pPr>
    </w:lvl>
    <w:lvl w:ilvl="8" w:tplc="35D0DFA6">
      <w:start w:val="1"/>
      <w:numFmt w:val="lowerRoman"/>
      <w:lvlText w:val="%9."/>
      <w:lvlJc w:val="left"/>
      <w:pPr>
        <w:ind w:left="6300" w:firstLine="0"/>
      </w:pPr>
    </w:lvl>
  </w:abstractNum>
  <w:abstractNum w:abstractNumId="62">
    <w:nsid w:val="14484A43"/>
    <w:multiLevelType w:val="hybridMultilevel"/>
    <w:tmpl w:val="81CA9430"/>
    <w:name w:val="Нумерованный список 2"/>
    <w:lvl w:ilvl="0" w:tplc="8332BB3E">
      <w:start w:val="1"/>
      <w:numFmt w:val="decimal"/>
      <w:lvlText w:val="%1."/>
      <w:lvlJc w:val="left"/>
      <w:pPr>
        <w:ind w:left="360" w:firstLine="0"/>
      </w:pPr>
    </w:lvl>
    <w:lvl w:ilvl="1" w:tplc="DD0C9EBA">
      <w:start w:val="1"/>
      <w:numFmt w:val="lowerLetter"/>
      <w:lvlText w:val="%2."/>
      <w:lvlJc w:val="left"/>
      <w:pPr>
        <w:ind w:left="1080" w:firstLine="0"/>
      </w:pPr>
    </w:lvl>
    <w:lvl w:ilvl="2" w:tplc="D7AC7842">
      <w:start w:val="1"/>
      <w:numFmt w:val="lowerRoman"/>
      <w:lvlText w:val="%3."/>
      <w:lvlJc w:val="left"/>
      <w:pPr>
        <w:ind w:left="1980" w:firstLine="0"/>
      </w:pPr>
    </w:lvl>
    <w:lvl w:ilvl="3" w:tplc="E16ECBAA">
      <w:start w:val="1"/>
      <w:numFmt w:val="decimal"/>
      <w:lvlText w:val="%4."/>
      <w:lvlJc w:val="left"/>
      <w:pPr>
        <w:ind w:left="2520" w:firstLine="0"/>
      </w:pPr>
    </w:lvl>
    <w:lvl w:ilvl="4" w:tplc="D0721A7A">
      <w:start w:val="1"/>
      <w:numFmt w:val="lowerLetter"/>
      <w:lvlText w:val="%5."/>
      <w:lvlJc w:val="left"/>
      <w:pPr>
        <w:ind w:left="3240" w:firstLine="0"/>
      </w:pPr>
    </w:lvl>
    <w:lvl w:ilvl="5" w:tplc="06984D4A">
      <w:start w:val="1"/>
      <w:numFmt w:val="lowerRoman"/>
      <w:lvlText w:val="%6."/>
      <w:lvlJc w:val="left"/>
      <w:pPr>
        <w:ind w:left="4140" w:firstLine="0"/>
      </w:pPr>
    </w:lvl>
    <w:lvl w:ilvl="6" w:tplc="7D86E2A2">
      <w:start w:val="1"/>
      <w:numFmt w:val="decimal"/>
      <w:lvlText w:val="%7."/>
      <w:lvlJc w:val="left"/>
      <w:pPr>
        <w:ind w:left="4680" w:firstLine="0"/>
      </w:pPr>
    </w:lvl>
    <w:lvl w:ilvl="7" w:tplc="0DB653B4">
      <w:start w:val="1"/>
      <w:numFmt w:val="lowerLetter"/>
      <w:lvlText w:val="%8."/>
      <w:lvlJc w:val="left"/>
      <w:pPr>
        <w:ind w:left="5400" w:firstLine="0"/>
      </w:pPr>
    </w:lvl>
    <w:lvl w:ilvl="8" w:tplc="9F284F6E">
      <w:start w:val="1"/>
      <w:numFmt w:val="lowerRoman"/>
      <w:lvlText w:val="%9."/>
      <w:lvlJc w:val="left"/>
      <w:pPr>
        <w:ind w:left="6300" w:firstLine="0"/>
      </w:pPr>
    </w:lvl>
  </w:abstractNum>
  <w:abstractNum w:abstractNumId="63">
    <w:nsid w:val="20687367"/>
    <w:multiLevelType w:val="hybridMultilevel"/>
    <w:tmpl w:val="F2985B56"/>
    <w:name w:val="Нумерованный список 5"/>
    <w:lvl w:ilvl="0" w:tplc="7F02FCC0">
      <w:start w:val="1"/>
      <w:numFmt w:val="decimal"/>
      <w:lvlText w:val="%1."/>
      <w:lvlJc w:val="left"/>
      <w:pPr>
        <w:ind w:left="360" w:firstLine="0"/>
      </w:pPr>
    </w:lvl>
    <w:lvl w:ilvl="1" w:tplc="E33E7E7E">
      <w:start w:val="1"/>
      <w:numFmt w:val="lowerLetter"/>
      <w:lvlText w:val="%2."/>
      <w:lvlJc w:val="left"/>
      <w:pPr>
        <w:ind w:left="1080" w:firstLine="0"/>
      </w:pPr>
    </w:lvl>
    <w:lvl w:ilvl="2" w:tplc="0EAA0B8C">
      <w:start w:val="1"/>
      <w:numFmt w:val="lowerRoman"/>
      <w:lvlText w:val="%3."/>
      <w:lvlJc w:val="left"/>
      <w:pPr>
        <w:ind w:left="1980" w:firstLine="0"/>
      </w:pPr>
    </w:lvl>
    <w:lvl w:ilvl="3" w:tplc="792C334C">
      <w:start w:val="1"/>
      <w:numFmt w:val="decimal"/>
      <w:lvlText w:val="%4."/>
      <w:lvlJc w:val="left"/>
      <w:pPr>
        <w:ind w:left="2520" w:firstLine="0"/>
      </w:pPr>
    </w:lvl>
    <w:lvl w:ilvl="4" w:tplc="36B06F50">
      <w:start w:val="1"/>
      <w:numFmt w:val="lowerLetter"/>
      <w:lvlText w:val="%5."/>
      <w:lvlJc w:val="left"/>
      <w:pPr>
        <w:ind w:left="3240" w:firstLine="0"/>
      </w:pPr>
    </w:lvl>
    <w:lvl w:ilvl="5" w:tplc="EA3ED7C6">
      <w:start w:val="1"/>
      <w:numFmt w:val="lowerRoman"/>
      <w:lvlText w:val="%6."/>
      <w:lvlJc w:val="left"/>
      <w:pPr>
        <w:ind w:left="4140" w:firstLine="0"/>
      </w:pPr>
    </w:lvl>
    <w:lvl w:ilvl="6" w:tplc="7F3ED844">
      <w:start w:val="1"/>
      <w:numFmt w:val="decimal"/>
      <w:lvlText w:val="%7."/>
      <w:lvlJc w:val="left"/>
      <w:pPr>
        <w:ind w:left="4680" w:firstLine="0"/>
      </w:pPr>
    </w:lvl>
    <w:lvl w:ilvl="7" w:tplc="66344D2C">
      <w:start w:val="1"/>
      <w:numFmt w:val="lowerLetter"/>
      <w:lvlText w:val="%8."/>
      <w:lvlJc w:val="left"/>
      <w:pPr>
        <w:ind w:left="5400" w:firstLine="0"/>
      </w:pPr>
    </w:lvl>
    <w:lvl w:ilvl="8" w:tplc="F63E6CF4">
      <w:start w:val="1"/>
      <w:numFmt w:val="lowerRoman"/>
      <w:lvlText w:val="%9."/>
      <w:lvlJc w:val="left"/>
      <w:pPr>
        <w:ind w:left="6300" w:firstLine="0"/>
      </w:pPr>
    </w:lvl>
  </w:abstractNum>
  <w:abstractNum w:abstractNumId="64">
    <w:nsid w:val="312774A4"/>
    <w:multiLevelType w:val="hybridMultilevel"/>
    <w:tmpl w:val="FEE43F8A"/>
    <w:name w:val="Нумерованный список 8"/>
    <w:lvl w:ilvl="0" w:tplc="FDBCD510">
      <w:start w:val="1"/>
      <w:numFmt w:val="decimal"/>
      <w:lvlText w:val="%1."/>
      <w:lvlJc w:val="left"/>
      <w:pPr>
        <w:ind w:left="360" w:firstLine="0"/>
      </w:pPr>
    </w:lvl>
    <w:lvl w:ilvl="1" w:tplc="6DE41B30">
      <w:start w:val="1"/>
      <w:numFmt w:val="lowerLetter"/>
      <w:lvlText w:val="%2."/>
      <w:lvlJc w:val="left"/>
      <w:pPr>
        <w:ind w:left="1080" w:firstLine="0"/>
      </w:pPr>
    </w:lvl>
    <w:lvl w:ilvl="2" w:tplc="4970E3BA">
      <w:start w:val="1"/>
      <w:numFmt w:val="lowerRoman"/>
      <w:lvlText w:val="%3."/>
      <w:lvlJc w:val="left"/>
      <w:pPr>
        <w:ind w:left="1980" w:firstLine="0"/>
      </w:pPr>
    </w:lvl>
    <w:lvl w:ilvl="3" w:tplc="DB12C47C">
      <w:start w:val="1"/>
      <w:numFmt w:val="decimal"/>
      <w:lvlText w:val="%4."/>
      <w:lvlJc w:val="left"/>
      <w:pPr>
        <w:ind w:left="2520" w:firstLine="0"/>
      </w:pPr>
    </w:lvl>
    <w:lvl w:ilvl="4" w:tplc="4D82F400">
      <w:start w:val="1"/>
      <w:numFmt w:val="lowerLetter"/>
      <w:lvlText w:val="%5."/>
      <w:lvlJc w:val="left"/>
      <w:pPr>
        <w:ind w:left="3240" w:firstLine="0"/>
      </w:pPr>
    </w:lvl>
    <w:lvl w:ilvl="5" w:tplc="5E3ED6E8">
      <w:start w:val="1"/>
      <w:numFmt w:val="lowerRoman"/>
      <w:lvlText w:val="%6."/>
      <w:lvlJc w:val="left"/>
      <w:pPr>
        <w:ind w:left="4140" w:firstLine="0"/>
      </w:pPr>
    </w:lvl>
    <w:lvl w:ilvl="6" w:tplc="1B84F202">
      <w:start w:val="1"/>
      <w:numFmt w:val="decimal"/>
      <w:lvlText w:val="%7."/>
      <w:lvlJc w:val="left"/>
      <w:pPr>
        <w:ind w:left="4680" w:firstLine="0"/>
      </w:pPr>
    </w:lvl>
    <w:lvl w:ilvl="7" w:tplc="B9B0386E">
      <w:start w:val="1"/>
      <w:numFmt w:val="lowerLetter"/>
      <w:lvlText w:val="%8."/>
      <w:lvlJc w:val="left"/>
      <w:pPr>
        <w:ind w:left="5400" w:firstLine="0"/>
      </w:pPr>
    </w:lvl>
    <w:lvl w:ilvl="8" w:tplc="51D8307E">
      <w:start w:val="1"/>
      <w:numFmt w:val="lowerRoman"/>
      <w:lvlText w:val="%9."/>
      <w:lvlJc w:val="left"/>
      <w:pPr>
        <w:ind w:left="6300" w:firstLine="0"/>
      </w:pPr>
    </w:lvl>
  </w:abstractNum>
  <w:abstractNum w:abstractNumId="65">
    <w:nsid w:val="48C14D87"/>
    <w:multiLevelType w:val="hybridMultilevel"/>
    <w:tmpl w:val="F620AA5E"/>
    <w:name w:val="Нумерованный список 7"/>
    <w:lvl w:ilvl="0" w:tplc="6E90E9A0">
      <w:start w:val="1"/>
      <w:numFmt w:val="decimal"/>
      <w:lvlText w:val="%1."/>
      <w:lvlJc w:val="left"/>
      <w:pPr>
        <w:ind w:left="310" w:firstLine="0"/>
      </w:pPr>
    </w:lvl>
    <w:lvl w:ilvl="1" w:tplc="3DFA231C">
      <w:start w:val="1"/>
      <w:numFmt w:val="lowerLetter"/>
      <w:lvlText w:val="%2."/>
      <w:lvlJc w:val="left"/>
      <w:pPr>
        <w:ind w:left="1030" w:firstLine="0"/>
      </w:pPr>
    </w:lvl>
    <w:lvl w:ilvl="2" w:tplc="310A9FD8">
      <w:start w:val="1"/>
      <w:numFmt w:val="lowerRoman"/>
      <w:lvlText w:val="%3."/>
      <w:lvlJc w:val="left"/>
      <w:pPr>
        <w:ind w:left="1930" w:firstLine="0"/>
      </w:pPr>
    </w:lvl>
    <w:lvl w:ilvl="3" w:tplc="8AF0A768">
      <w:start w:val="1"/>
      <w:numFmt w:val="decimal"/>
      <w:lvlText w:val="%4."/>
      <w:lvlJc w:val="left"/>
      <w:pPr>
        <w:ind w:left="2470" w:firstLine="0"/>
      </w:pPr>
    </w:lvl>
    <w:lvl w:ilvl="4" w:tplc="F092D6EA">
      <w:start w:val="1"/>
      <w:numFmt w:val="lowerLetter"/>
      <w:lvlText w:val="%5."/>
      <w:lvlJc w:val="left"/>
      <w:pPr>
        <w:ind w:left="3190" w:firstLine="0"/>
      </w:pPr>
    </w:lvl>
    <w:lvl w:ilvl="5" w:tplc="708C2A2E">
      <w:start w:val="1"/>
      <w:numFmt w:val="lowerRoman"/>
      <w:lvlText w:val="%6."/>
      <w:lvlJc w:val="left"/>
      <w:pPr>
        <w:ind w:left="4090" w:firstLine="0"/>
      </w:pPr>
    </w:lvl>
    <w:lvl w:ilvl="6" w:tplc="9C5C1752">
      <w:start w:val="1"/>
      <w:numFmt w:val="decimal"/>
      <w:lvlText w:val="%7."/>
      <w:lvlJc w:val="left"/>
      <w:pPr>
        <w:ind w:left="4630" w:firstLine="0"/>
      </w:pPr>
    </w:lvl>
    <w:lvl w:ilvl="7" w:tplc="199025F6">
      <w:start w:val="1"/>
      <w:numFmt w:val="lowerLetter"/>
      <w:lvlText w:val="%8."/>
      <w:lvlJc w:val="left"/>
      <w:pPr>
        <w:ind w:left="5350" w:firstLine="0"/>
      </w:pPr>
    </w:lvl>
    <w:lvl w:ilvl="8" w:tplc="BB6CBEE2">
      <w:start w:val="1"/>
      <w:numFmt w:val="lowerRoman"/>
      <w:lvlText w:val="%9."/>
      <w:lvlJc w:val="left"/>
      <w:pPr>
        <w:ind w:left="6250" w:firstLine="0"/>
      </w:pPr>
    </w:lvl>
  </w:abstractNum>
  <w:abstractNum w:abstractNumId="66">
    <w:nsid w:val="50760B0D"/>
    <w:multiLevelType w:val="hybridMultilevel"/>
    <w:tmpl w:val="28FC90B8"/>
    <w:name w:val="Нумерованный список 3"/>
    <w:lvl w:ilvl="0" w:tplc="58C6255E">
      <w:start w:val="1"/>
      <w:numFmt w:val="decimal"/>
      <w:lvlText w:val="%1."/>
      <w:lvlJc w:val="left"/>
      <w:pPr>
        <w:ind w:left="360" w:firstLine="0"/>
      </w:pPr>
    </w:lvl>
    <w:lvl w:ilvl="1" w:tplc="DCCE57A2">
      <w:start w:val="1"/>
      <w:numFmt w:val="lowerLetter"/>
      <w:lvlText w:val="%2."/>
      <w:lvlJc w:val="left"/>
      <w:pPr>
        <w:ind w:left="1080" w:firstLine="0"/>
      </w:pPr>
    </w:lvl>
    <w:lvl w:ilvl="2" w:tplc="64163852">
      <w:start w:val="1"/>
      <w:numFmt w:val="lowerRoman"/>
      <w:lvlText w:val="%3."/>
      <w:lvlJc w:val="left"/>
      <w:pPr>
        <w:ind w:left="1980" w:firstLine="0"/>
      </w:pPr>
    </w:lvl>
    <w:lvl w:ilvl="3" w:tplc="177AE27E">
      <w:start w:val="1"/>
      <w:numFmt w:val="decimal"/>
      <w:lvlText w:val="%4."/>
      <w:lvlJc w:val="left"/>
      <w:pPr>
        <w:ind w:left="2520" w:firstLine="0"/>
      </w:pPr>
    </w:lvl>
    <w:lvl w:ilvl="4" w:tplc="A7781350">
      <w:start w:val="1"/>
      <w:numFmt w:val="lowerLetter"/>
      <w:lvlText w:val="%5."/>
      <w:lvlJc w:val="left"/>
      <w:pPr>
        <w:ind w:left="3240" w:firstLine="0"/>
      </w:pPr>
    </w:lvl>
    <w:lvl w:ilvl="5" w:tplc="3CEA44CE">
      <w:start w:val="1"/>
      <w:numFmt w:val="lowerRoman"/>
      <w:lvlText w:val="%6."/>
      <w:lvlJc w:val="left"/>
      <w:pPr>
        <w:ind w:left="4140" w:firstLine="0"/>
      </w:pPr>
    </w:lvl>
    <w:lvl w:ilvl="6" w:tplc="209A16E4">
      <w:start w:val="1"/>
      <w:numFmt w:val="decimal"/>
      <w:lvlText w:val="%7."/>
      <w:lvlJc w:val="left"/>
      <w:pPr>
        <w:ind w:left="4680" w:firstLine="0"/>
      </w:pPr>
    </w:lvl>
    <w:lvl w:ilvl="7" w:tplc="9F08624C">
      <w:start w:val="1"/>
      <w:numFmt w:val="lowerLetter"/>
      <w:lvlText w:val="%8."/>
      <w:lvlJc w:val="left"/>
      <w:pPr>
        <w:ind w:left="5400" w:firstLine="0"/>
      </w:pPr>
    </w:lvl>
    <w:lvl w:ilvl="8" w:tplc="7E809CD2">
      <w:start w:val="1"/>
      <w:numFmt w:val="lowerRoman"/>
      <w:lvlText w:val="%9."/>
      <w:lvlJc w:val="left"/>
      <w:pPr>
        <w:ind w:left="6300" w:firstLine="0"/>
      </w:pPr>
    </w:lvl>
  </w:abstractNum>
  <w:abstractNum w:abstractNumId="6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5BCE4AA4"/>
    <w:multiLevelType w:val="hybridMultilevel"/>
    <w:tmpl w:val="6A641746"/>
    <w:name w:val="Нумерованный список 4"/>
    <w:lvl w:ilvl="0" w:tplc="591CDB6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71927FFE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6766992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5ED44F3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C5CB21C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07062EC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6F14CD8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52CDBB4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B6A29D6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9">
    <w:nsid w:val="644C7C95"/>
    <w:multiLevelType w:val="hybridMultilevel"/>
    <w:tmpl w:val="4BAA1064"/>
    <w:name w:val="Нумерованный список 1"/>
    <w:lvl w:ilvl="0" w:tplc="4C886B0C">
      <w:start w:val="1"/>
      <w:numFmt w:val="decimal"/>
      <w:lvlText w:val="%1."/>
      <w:lvlJc w:val="left"/>
      <w:pPr>
        <w:ind w:left="360" w:firstLine="0"/>
      </w:pPr>
    </w:lvl>
    <w:lvl w:ilvl="1" w:tplc="151417A6">
      <w:start w:val="1"/>
      <w:numFmt w:val="lowerLetter"/>
      <w:lvlText w:val="%2."/>
      <w:lvlJc w:val="left"/>
      <w:pPr>
        <w:ind w:left="1080" w:firstLine="0"/>
      </w:pPr>
    </w:lvl>
    <w:lvl w:ilvl="2" w:tplc="A0D484EA">
      <w:start w:val="1"/>
      <w:numFmt w:val="lowerRoman"/>
      <w:lvlText w:val="%3."/>
      <w:lvlJc w:val="left"/>
      <w:pPr>
        <w:ind w:left="1980" w:firstLine="0"/>
      </w:pPr>
    </w:lvl>
    <w:lvl w:ilvl="3" w:tplc="A016E81C">
      <w:start w:val="1"/>
      <w:numFmt w:val="decimal"/>
      <w:lvlText w:val="%4."/>
      <w:lvlJc w:val="left"/>
      <w:pPr>
        <w:ind w:left="2520" w:firstLine="0"/>
      </w:pPr>
    </w:lvl>
    <w:lvl w:ilvl="4" w:tplc="0A48EC84">
      <w:start w:val="1"/>
      <w:numFmt w:val="lowerLetter"/>
      <w:lvlText w:val="%5."/>
      <w:lvlJc w:val="left"/>
      <w:pPr>
        <w:ind w:left="3240" w:firstLine="0"/>
      </w:pPr>
    </w:lvl>
    <w:lvl w:ilvl="5" w:tplc="1062E29A">
      <w:start w:val="1"/>
      <w:numFmt w:val="lowerRoman"/>
      <w:lvlText w:val="%6."/>
      <w:lvlJc w:val="left"/>
      <w:pPr>
        <w:ind w:left="4140" w:firstLine="0"/>
      </w:pPr>
    </w:lvl>
    <w:lvl w:ilvl="6" w:tplc="D59698E2">
      <w:start w:val="1"/>
      <w:numFmt w:val="decimal"/>
      <w:lvlText w:val="%7."/>
      <w:lvlJc w:val="left"/>
      <w:pPr>
        <w:ind w:left="4680" w:firstLine="0"/>
      </w:pPr>
    </w:lvl>
    <w:lvl w:ilvl="7" w:tplc="B052AD42">
      <w:start w:val="1"/>
      <w:numFmt w:val="lowerLetter"/>
      <w:lvlText w:val="%8."/>
      <w:lvlJc w:val="left"/>
      <w:pPr>
        <w:ind w:left="5400" w:firstLine="0"/>
      </w:pPr>
    </w:lvl>
    <w:lvl w:ilvl="8" w:tplc="6E0067E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1"/>
  </w:num>
  <w:num w:numId="10">
    <w:abstractNumId w:val="23"/>
  </w:num>
  <w:num w:numId="11">
    <w:abstractNumId w:val="25"/>
  </w:num>
  <w:num w:numId="12">
    <w:abstractNumId w:val="27"/>
  </w:num>
  <w:num w:numId="13">
    <w:abstractNumId w:val="29"/>
  </w:num>
  <w:num w:numId="14">
    <w:abstractNumId w:val="31"/>
  </w:num>
  <w:num w:numId="15">
    <w:abstractNumId w:val="33"/>
  </w:num>
  <w:num w:numId="16">
    <w:abstractNumId w:val="35"/>
  </w:num>
  <w:num w:numId="17">
    <w:abstractNumId w:val="37"/>
  </w:num>
  <w:num w:numId="18">
    <w:abstractNumId w:val="39"/>
  </w:num>
  <w:num w:numId="19">
    <w:abstractNumId w:val="41"/>
  </w:num>
  <w:num w:numId="20">
    <w:abstractNumId w:val="43"/>
  </w:num>
  <w:num w:numId="21">
    <w:abstractNumId w:val="45"/>
  </w:num>
  <w:num w:numId="22">
    <w:abstractNumId w:val="47"/>
  </w:num>
  <w:num w:numId="23">
    <w:abstractNumId w:val="49"/>
  </w:num>
  <w:num w:numId="24">
    <w:abstractNumId w:val="51"/>
  </w:num>
  <w:num w:numId="25">
    <w:abstractNumId w:val="53"/>
  </w:num>
  <w:num w:numId="26">
    <w:abstractNumId w:val="55"/>
  </w:num>
  <w:num w:numId="27">
    <w:abstractNumId w:val="57"/>
  </w:num>
  <w:num w:numId="28">
    <w:abstractNumId w:val="59"/>
  </w:num>
  <w:num w:numId="29">
    <w:abstractNumId w:val="5"/>
  </w:num>
  <w:num w:numId="30">
    <w:abstractNumId w:val="7"/>
  </w:num>
  <w:num w:numId="31">
    <w:abstractNumId w:val="0"/>
  </w:num>
  <w:num w:numId="32">
    <w:abstractNumId w:val="2"/>
  </w:num>
  <w:num w:numId="33">
    <w:abstractNumId w:val="4"/>
  </w:num>
  <w:num w:numId="34">
    <w:abstractNumId w:val="6"/>
  </w:num>
  <w:num w:numId="35">
    <w:abstractNumId w:val="8"/>
  </w:num>
  <w:num w:numId="36">
    <w:abstractNumId w:val="10"/>
  </w:num>
  <w:num w:numId="37">
    <w:abstractNumId w:val="12"/>
  </w:num>
  <w:num w:numId="38">
    <w:abstractNumId w:val="14"/>
  </w:num>
  <w:num w:numId="39">
    <w:abstractNumId w:val="16"/>
  </w:num>
  <w:num w:numId="40">
    <w:abstractNumId w:val="18"/>
  </w:num>
  <w:num w:numId="41">
    <w:abstractNumId w:val="20"/>
  </w:num>
  <w:num w:numId="42">
    <w:abstractNumId w:val="22"/>
  </w:num>
  <w:num w:numId="43">
    <w:abstractNumId w:val="24"/>
  </w:num>
  <w:num w:numId="44">
    <w:abstractNumId w:val="26"/>
  </w:num>
  <w:num w:numId="45">
    <w:abstractNumId w:val="28"/>
  </w:num>
  <w:num w:numId="46">
    <w:abstractNumId w:val="30"/>
  </w:num>
  <w:num w:numId="47">
    <w:abstractNumId w:val="32"/>
  </w:num>
  <w:num w:numId="48">
    <w:abstractNumId w:val="34"/>
  </w:num>
  <w:num w:numId="49">
    <w:abstractNumId w:val="36"/>
  </w:num>
  <w:num w:numId="50">
    <w:abstractNumId w:val="38"/>
  </w:num>
  <w:num w:numId="51">
    <w:abstractNumId w:val="40"/>
  </w:num>
  <w:num w:numId="52">
    <w:abstractNumId w:val="42"/>
  </w:num>
  <w:num w:numId="53">
    <w:abstractNumId w:val="44"/>
  </w:num>
  <w:num w:numId="54">
    <w:abstractNumId w:val="46"/>
  </w:num>
  <w:num w:numId="55">
    <w:abstractNumId w:val="48"/>
  </w:num>
  <w:num w:numId="56">
    <w:abstractNumId w:val="50"/>
  </w:num>
  <w:num w:numId="57">
    <w:abstractNumId w:val="52"/>
  </w:num>
  <w:num w:numId="58">
    <w:abstractNumId w:val="54"/>
  </w:num>
  <w:num w:numId="59">
    <w:abstractNumId w:val="56"/>
  </w:num>
  <w:num w:numId="60">
    <w:abstractNumId w:val="58"/>
  </w:num>
  <w:num w:numId="61">
    <w:abstractNumId w:val="67"/>
  </w:num>
  <w:num w:numId="62">
    <w:abstractNumId w:val="6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CA4"/>
    <w:rsid w:val="001038E8"/>
    <w:rsid w:val="00387CA4"/>
    <w:rsid w:val="0070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DBF83-7198-49E5-9B3C-A2722241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  <w:ind w:left="110"/>
    </w:pPr>
    <w:rPr>
      <w:sz w:val="22"/>
      <w:szCs w:val="22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703EA1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Default">
    <w:name w:val="Default"/>
    <w:qFormat/>
    <w:rsid w:val="00703EA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2022-11-23T09:16:00Z</dcterms:created>
  <dcterms:modified xsi:type="dcterms:W3CDTF">2022-11-23T09:16:00Z</dcterms:modified>
</cp:coreProperties>
</file>